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84B103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D26150">
        <w:rPr>
          <w:rFonts w:ascii="Cambria" w:hAnsi="Cambria" w:cs="Arial"/>
          <w:b/>
          <w:sz w:val="22"/>
          <w:szCs w:val="22"/>
        </w:rPr>
        <w:t xml:space="preserve">Pakiet </w:t>
      </w:r>
      <w:r w:rsidR="00631687" w:rsidRPr="00D26150">
        <w:rPr>
          <w:rFonts w:ascii="Cambria" w:hAnsi="Cambria" w:cs="Arial"/>
          <w:b/>
          <w:sz w:val="22"/>
          <w:szCs w:val="22"/>
        </w:rPr>
        <w:t>1</w:t>
      </w:r>
      <w:r w:rsidR="00631687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10269B7B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4277282" w14:textId="6860C13D" w:rsidR="00631687" w:rsidRDefault="00631687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2E21D18" w14:textId="77777777" w:rsidR="00631687" w:rsidRPr="00D16198" w:rsidRDefault="00631687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4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0"/>
        <w:gridCol w:w="1865"/>
        <w:gridCol w:w="4049"/>
        <w:gridCol w:w="840"/>
        <w:gridCol w:w="1202"/>
        <w:gridCol w:w="1445"/>
        <w:gridCol w:w="1399"/>
        <w:gridCol w:w="868"/>
        <w:gridCol w:w="1118"/>
        <w:gridCol w:w="980"/>
        <w:gridCol w:w="380"/>
      </w:tblGrid>
      <w:tr w:rsidR="00631687" w:rsidRPr="00631687" w14:paraId="6DD21344" w14:textId="77777777" w:rsidTr="00631687">
        <w:trPr>
          <w:trHeight w:val="348"/>
        </w:trPr>
        <w:tc>
          <w:tcPr>
            <w:tcW w:w="14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8BBDED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5FB81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52A3C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1E41120" w14:textId="77777777" w:rsidTr="00631687">
        <w:trPr>
          <w:trHeight w:val="1188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F39FEE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EF3DC3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C54526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EAB94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CD37E1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898036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C76D3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FB5DF4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F4369D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40BFD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70C674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3A9945A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1C0C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D8F6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4094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941FD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954B8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023A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1 789,00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E4D02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2462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19314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49A6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2550C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C4AB081" w14:textId="77777777" w:rsidTr="00631687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10E8B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C62F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C5C5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F569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8ADC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062F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29C1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8AF4D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DF0DA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1BB90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70B7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F31E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F5A43B3" w14:textId="77777777" w:rsidTr="00631687">
        <w:trPr>
          <w:trHeight w:val="363"/>
        </w:trPr>
        <w:tc>
          <w:tcPr>
            <w:tcW w:w="14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621E2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2C91F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8A6F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01CFB9D3" w14:textId="77777777" w:rsidTr="00631687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3E81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ABD4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4D06B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883B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1AB0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B9B3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F4FA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E662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17C0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0B3B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A9D9E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D721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DDABBC6" w14:textId="77777777" w:rsidTr="00631687">
        <w:trPr>
          <w:trHeight w:val="1032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9188DB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E01C34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4AD802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F1AB16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E13EC8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D66789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F2C5E5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42C1F9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C605C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D9912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3A2F69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4840D29A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2685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4950B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AA02B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3669C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853F4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958E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6 989,00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4E5D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626B5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BC6A0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3C79C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182B4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555706D" w14:textId="77777777" w:rsidTr="00631687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C444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4F61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1D28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858C4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2A14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32BA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EFC0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7D8F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B1A3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99FA2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DED4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23969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A0355AD" w14:textId="77777777" w:rsidTr="00631687">
        <w:trPr>
          <w:trHeight w:val="363"/>
        </w:trPr>
        <w:tc>
          <w:tcPr>
            <w:tcW w:w="14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C707AC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E37E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33CB1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62FE8B08" w14:textId="77777777" w:rsidTr="00631687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A8E5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44853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7570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21D8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2C1A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C38E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EE36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A7EF0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A4B0B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DBADE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6904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974B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308D6A5" w14:textId="77777777" w:rsidTr="00631687">
        <w:trPr>
          <w:trHeight w:val="996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A289ED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362EF1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7AC2F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96120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3EC5B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4343DF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33A454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D80D47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63B5F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49A65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27E517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78EA5B8D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F2E3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3BD4C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DF0D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ED443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5DEEB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B669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1 594,00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BBFB6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A8C05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7913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B9D8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9687F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57843E75" w14:textId="77777777" w:rsidTr="00631687">
        <w:trPr>
          <w:trHeight w:val="63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72E1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07B4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638D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F9F7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49E4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7D2D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F866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3D52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58B7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5357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013C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3B06E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9F453E7" w14:textId="77777777" w:rsidTr="00631687">
        <w:trPr>
          <w:trHeight w:val="363"/>
        </w:trPr>
        <w:tc>
          <w:tcPr>
            <w:tcW w:w="14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75CE7D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62A8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B0CBC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E6DE32F" w14:textId="77777777" w:rsidTr="00631687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4382F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3DA2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3F7C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4AA2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0DB2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5705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2AFE3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276D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6456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2B50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7913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A528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6BFF205A" w14:textId="77777777" w:rsidTr="00631687">
        <w:trPr>
          <w:trHeight w:val="1068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8B1547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6035E7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4C866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4CDD33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72DF50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91DB88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3DDD1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4580D2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0FD81C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868D61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8E9CA3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201F8D3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9196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9F5B4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E9A9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FDC28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1DE62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2555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0737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39C6E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8FD09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41850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984F1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CD4D1A1" w14:textId="77777777" w:rsidTr="00631687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81DC3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AABF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2F7D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A00C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C31F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6F8D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493C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67DC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34FFF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0BF4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6F83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DEFC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633CCF94" w14:textId="77777777" w:rsidTr="00631687">
        <w:trPr>
          <w:trHeight w:val="1116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B7ADEA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BBE23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9E1368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FF508B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5C5F7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0C77CA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004CD8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34DB83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A0FFB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67E819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3F737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16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1687" w:rsidRPr="00631687" w14:paraId="58F55E5F" w14:textId="77777777" w:rsidTr="00631687">
        <w:trPr>
          <w:trHeight w:val="684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EF441A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B8751D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15AE14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PODWOZ-DK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81EBC3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13E78C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4AD059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BC901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8F1274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67C0BC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FDDCF3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3B62D0E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631687" w:rsidRPr="00631687" w14:paraId="7E6F8D68" w14:textId="77777777" w:rsidTr="00631687">
        <w:trPr>
          <w:trHeight w:val="777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3259A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607C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861CC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0B38A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8BB7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8C1CB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37896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A003B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BBA3F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E8A8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646B2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5DCEEED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0D19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C606D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156A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65F16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EAC0D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458A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F933F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B60E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12D0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A08D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2E88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3C3AC0A7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AC79C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C7B2F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8622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4A382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913A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48FB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22,50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1A3E5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D667C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58CEE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767C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25765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02A8F839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FD8B9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E170F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B8257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8185B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F3AEA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EEE3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27,39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868A4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72AF4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BA7A6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F68BD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5EDF4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F963856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474A3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F62F7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86D34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63FA60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8F57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D9FB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13,94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25D06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8E8D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C96FB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D0E4F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EC341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642435EF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BEBA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BFFD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E1DDD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07CCE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4BBCC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65E3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63,83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A811E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C2D8A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FE586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93650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79B0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289D713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6077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C91A7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088CC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0DE12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3386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16FB2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12,73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D718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E89BD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AF342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7002E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CFA4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36C44CC3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0CBBC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8BE2B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6174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387FA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85D04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933C6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4,93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23A99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0EFC7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9197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2735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0E38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82155B1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C1B59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F8EF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D376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4467A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4952B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F67F7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5857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5D589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D054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F6B6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A716C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41D41B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E11DC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010C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109B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6FC19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62E2E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A8577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11,32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315C0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A38D6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743F4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C234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1C27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840CB16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6DF8A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8A79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71F09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26EB07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134B2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36FF5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7,78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DB2B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D429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1F575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678ED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DE827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422060D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C130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34214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CAFA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1B68DE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92E65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9B5B5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0BFA3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8BC3B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DFF6E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0F06C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4EA6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DEE12CE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4F123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B8F3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12D4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A20A8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7AB6C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C3EDE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A946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D0DC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B7B3D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7AF97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183E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38F83F96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4332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BB34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5A005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CBD702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04338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3AA18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3BB3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43156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9844F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9A94F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50B9E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5B1A51BB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C3C9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9CC08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1B3F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B1A67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4B921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FA5E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FBDE2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85DB6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ECD7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5D405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7A624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E284546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BE557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E18A9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EFDA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A5C311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391D0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1B2B5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5AC9B3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F8C63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A403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DE7C6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6A5E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BAD61A0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64F8B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65B6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DDC2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F2CA0A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D924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20E9C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26,73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4940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9F1D7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9568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B9A17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74D21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4FA3B89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70EB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4C694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FD11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B5225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F34C4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2367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B0DBB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EA86F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8E9D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3F4F0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C746F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E6C1C79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CACD6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3627E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A5BA0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DFB5E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3354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2F485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64AB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9DB2B5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DDD4B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77B2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B6F5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4E4D75E2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D380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AC52B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EE2A5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DA5E9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B6F5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9A539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48CA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15F97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0FB5E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C3165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C1DBB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9A4C476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04EF9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D2613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7CAF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61BBEC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7318F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07E9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6153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77CF9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62D48E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810E2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7A07D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5ECBDE2A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1BB3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7C00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9E122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2C0F14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4B5E1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655A71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504,00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4B82D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E700C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16364C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2DF78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7E8BF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79CFAB14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16D8E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B37F5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EE946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BF6066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E1F90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A6DE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84A1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3FD74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3C1F2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A44F5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854C5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0EE03A11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E324EA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0BE838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8838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3BEF45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720AD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D7B5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29BE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E446E2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03501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E263A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D681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13C70CEB" w14:textId="77777777" w:rsidTr="00631687">
        <w:trPr>
          <w:trHeight w:val="393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20589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F49950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A6BD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ZAK-PASC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F76EB8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Zakładanie pasów przeciwpożarowych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F666F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E95EC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E5E9CF" w14:textId="7C5755AA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78B2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B2590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0DE65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4A630E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1687" w:rsidRPr="00631687" w14:paraId="27FDFBF9" w14:textId="77777777" w:rsidTr="00631687">
        <w:trPr>
          <w:trHeight w:val="57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75E86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21BA4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EB17B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GRODZ-SZY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F925E9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siatką, METODĄ SZYMISZOWSKĄ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04D77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187E56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3743F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F67E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C21303" w14:textId="77777777" w:rsidR="00631687" w:rsidRPr="00631687" w:rsidRDefault="00631687" w:rsidP="006316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602ADC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932C7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00021D7A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36D3BAEC" w14:textId="77777777" w:rsidR="00D26150" w:rsidRDefault="00D26150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5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0"/>
        <w:gridCol w:w="7560"/>
      </w:tblGrid>
      <w:tr w:rsidR="00631687" w:rsidRPr="00631687" w14:paraId="45E83517" w14:textId="77777777" w:rsidTr="00631687">
        <w:trPr>
          <w:trHeight w:val="426"/>
        </w:trPr>
        <w:tc>
          <w:tcPr>
            <w:tcW w:w="78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B96840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128D4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631687" w:rsidRPr="00631687" w14:paraId="4F359C7A" w14:textId="77777777" w:rsidTr="00631687">
        <w:trPr>
          <w:trHeight w:val="426"/>
        </w:trPr>
        <w:tc>
          <w:tcPr>
            <w:tcW w:w="78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84998A8" w14:textId="77777777" w:rsidR="00631687" w:rsidRPr="00631687" w:rsidRDefault="00631687" w:rsidP="006316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316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A72550D" w14:textId="77777777" w:rsidR="00631687" w:rsidRPr="00631687" w:rsidRDefault="00631687" w:rsidP="006316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16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5040DB9" w14:textId="77777777" w:rsidR="00D26150" w:rsidRDefault="00D2615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73B6C081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278A6E0E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04ACE376" w14:textId="779EC735" w:rsidR="003710F3" w:rsidRDefault="003710F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14D35F1" w14:textId="2A1B116E" w:rsidR="003710F3" w:rsidRDefault="003710F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6B78693F" w14:textId="77777777" w:rsidR="003710F3" w:rsidRPr="001F1F09" w:rsidRDefault="003710F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A1BFA" w14:textId="77777777" w:rsidR="00EF7808" w:rsidRDefault="00EF7808">
      <w:r>
        <w:separator/>
      </w:r>
    </w:p>
  </w:endnote>
  <w:endnote w:type="continuationSeparator" w:id="0">
    <w:p w14:paraId="1DB325A1" w14:textId="77777777" w:rsidR="00EF7808" w:rsidRDefault="00EF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5EF2" w14:textId="77777777" w:rsidR="00EF7808" w:rsidRDefault="00EF7808">
      <w:r>
        <w:separator/>
      </w:r>
    </w:p>
  </w:footnote>
  <w:footnote w:type="continuationSeparator" w:id="0">
    <w:p w14:paraId="22EC3A08" w14:textId="77777777" w:rsidR="00EF7808" w:rsidRDefault="00EF780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8022160">
    <w:abstractNumId w:val="2"/>
  </w:num>
  <w:num w:numId="2" w16cid:durableId="518857653">
    <w:abstractNumId w:val="9"/>
  </w:num>
  <w:num w:numId="3" w16cid:durableId="1785153190">
    <w:abstractNumId w:val="10"/>
  </w:num>
  <w:num w:numId="4" w16cid:durableId="87622368">
    <w:abstractNumId w:val="128"/>
  </w:num>
  <w:num w:numId="5" w16cid:durableId="1560482323">
    <w:abstractNumId w:val="107"/>
  </w:num>
  <w:num w:numId="6" w16cid:durableId="1550070693">
    <w:abstractNumId w:val="118"/>
  </w:num>
  <w:num w:numId="7" w16cid:durableId="872890542">
    <w:abstractNumId w:val="60"/>
  </w:num>
  <w:num w:numId="8" w16cid:durableId="1508786259">
    <w:abstractNumId w:val="88"/>
  </w:num>
  <w:num w:numId="9" w16cid:durableId="127550618">
    <w:abstractNumId w:val="63"/>
  </w:num>
  <w:num w:numId="10" w16cid:durableId="1840610439">
    <w:abstractNumId w:val="0"/>
  </w:num>
  <w:num w:numId="11" w16cid:durableId="281889396">
    <w:abstractNumId w:val="91"/>
  </w:num>
  <w:num w:numId="12" w16cid:durableId="1953320216">
    <w:abstractNumId w:val="84"/>
  </w:num>
  <w:num w:numId="13" w16cid:durableId="70039800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0784167">
    <w:abstractNumId w:val="120"/>
    <w:lvlOverride w:ilvl="0">
      <w:startOverride w:val="1"/>
    </w:lvlOverride>
  </w:num>
  <w:num w:numId="15" w16cid:durableId="2000843319">
    <w:abstractNumId w:val="109"/>
    <w:lvlOverride w:ilvl="0">
      <w:startOverride w:val="1"/>
    </w:lvlOverride>
  </w:num>
  <w:num w:numId="16" w16cid:durableId="1187475985">
    <w:abstractNumId w:val="87"/>
    <w:lvlOverride w:ilvl="0">
      <w:startOverride w:val="1"/>
    </w:lvlOverride>
  </w:num>
  <w:num w:numId="17" w16cid:durableId="2038970890">
    <w:abstractNumId w:val="109"/>
  </w:num>
  <w:num w:numId="18" w16cid:durableId="849415493">
    <w:abstractNumId w:val="87"/>
  </w:num>
  <w:num w:numId="19" w16cid:durableId="305476347">
    <w:abstractNumId w:val="57"/>
  </w:num>
  <w:num w:numId="20" w16cid:durableId="123013795">
    <w:abstractNumId w:val="101"/>
  </w:num>
  <w:num w:numId="21" w16cid:durableId="62223004">
    <w:abstractNumId w:val="41"/>
  </w:num>
  <w:num w:numId="22" w16cid:durableId="1900551835">
    <w:abstractNumId w:val="69"/>
  </w:num>
  <w:num w:numId="23" w16cid:durableId="1836650747">
    <w:abstractNumId w:val="58"/>
  </w:num>
  <w:num w:numId="24" w16cid:durableId="1000306195">
    <w:abstractNumId w:val="104"/>
  </w:num>
  <w:num w:numId="25" w16cid:durableId="1484394366">
    <w:abstractNumId w:val="122"/>
  </w:num>
  <w:num w:numId="26" w16cid:durableId="103043680">
    <w:abstractNumId w:val="36"/>
  </w:num>
  <w:num w:numId="27" w16cid:durableId="442068096">
    <w:abstractNumId w:val="94"/>
  </w:num>
  <w:num w:numId="28" w16cid:durableId="726729609">
    <w:abstractNumId w:val="39"/>
  </w:num>
  <w:num w:numId="29" w16cid:durableId="918907576">
    <w:abstractNumId w:val="116"/>
  </w:num>
  <w:num w:numId="30" w16cid:durableId="1731729178">
    <w:abstractNumId w:val="106"/>
  </w:num>
  <w:num w:numId="31" w16cid:durableId="1709254730">
    <w:abstractNumId w:val="111"/>
  </w:num>
  <w:num w:numId="32" w16cid:durableId="466513122">
    <w:abstractNumId w:val="85"/>
  </w:num>
  <w:num w:numId="33" w16cid:durableId="727921845">
    <w:abstractNumId w:val="78"/>
  </w:num>
  <w:num w:numId="34" w16cid:durableId="1103839589">
    <w:abstractNumId w:val="98"/>
  </w:num>
  <w:num w:numId="35" w16cid:durableId="616565399">
    <w:abstractNumId w:val="71"/>
  </w:num>
  <w:num w:numId="36" w16cid:durableId="81029268">
    <w:abstractNumId w:val="142"/>
  </w:num>
  <w:num w:numId="37" w16cid:durableId="329874693">
    <w:abstractNumId w:val="77"/>
  </w:num>
  <w:num w:numId="38" w16cid:durableId="1268660148">
    <w:abstractNumId w:val="37"/>
  </w:num>
  <w:num w:numId="39" w16cid:durableId="1075588793">
    <w:abstractNumId w:val="133"/>
  </w:num>
  <w:num w:numId="40" w16cid:durableId="1629967915">
    <w:abstractNumId w:val="127"/>
  </w:num>
  <w:num w:numId="41" w16cid:durableId="1300916880">
    <w:abstractNumId w:val="119"/>
  </w:num>
  <w:num w:numId="42" w16cid:durableId="1236823559">
    <w:abstractNumId w:val="49"/>
  </w:num>
  <w:num w:numId="43" w16cid:durableId="2084834335">
    <w:abstractNumId w:val="80"/>
  </w:num>
  <w:num w:numId="44" w16cid:durableId="1498617920">
    <w:abstractNumId w:val="55"/>
  </w:num>
  <w:num w:numId="45" w16cid:durableId="1488939419">
    <w:abstractNumId w:val="134"/>
  </w:num>
  <w:num w:numId="46" w16cid:durableId="1355112619">
    <w:abstractNumId w:val="8"/>
  </w:num>
  <w:num w:numId="47" w16cid:durableId="1924609292">
    <w:abstractNumId w:val="11"/>
  </w:num>
  <w:num w:numId="48" w16cid:durableId="630667564">
    <w:abstractNumId w:val="12"/>
  </w:num>
  <w:num w:numId="49" w16cid:durableId="1042940612">
    <w:abstractNumId w:val="15"/>
  </w:num>
  <w:num w:numId="50" w16cid:durableId="407847973">
    <w:abstractNumId w:val="18"/>
  </w:num>
  <w:num w:numId="51" w16cid:durableId="362558110">
    <w:abstractNumId w:val="20"/>
  </w:num>
  <w:num w:numId="52" w16cid:durableId="1108544478">
    <w:abstractNumId w:val="21"/>
  </w:num>
  <w:num w:numId="53" w16cid:durableId="424615662">
    <w:abstractNumId w:val="24"/>
  </w:num>
  <w:num w:numId="54" w16cid:durableId="1602567558">
    <w:abstractNumId w:val="25"/>
  </w:num>
  <w:num w:numId="55" w16cid:durableId="522936505">
    <w:abstractNumId w:val="26"/>
  </w:num>
  <w:num w:numId="56" w16cid:durableId="77095218">
    <w:abstractNumId w:val="27"/>
  </w:num>
  <w:num w:numId="57" w16cid:durableId="216165318">
    <w:abstractNumId w:val="28"/>
  </w:num>
  <w:num w:numId="58" w16cid:durableId="1998923463">
    <w:abstractNumId w:val="29"/>
  </w:num>
  <w:num w:numId="59" w16cid:durableId="1589462023">
    <w:abstractNumId w:val="30"/>
  </w:num>
  <w:num w:numId="60" w16cid:durableId="557979417">
    <w:abstractNumId w:val="31"/>
  </w:num>
  <w:num w:numId="61" w16cid:durableId="1157041397">
    <w:abstractNumId w:val="32"/>
  </w:num>
  <w:num w:numId="62" w16cid:durableId="172382095">
    <w:abstractNumId w:val="33"/>
  </w:num>
  <w:num w:numId="63" w16cid:durableId="706368538">
    <w:abstractNumId w:val="34"/>
  </w:num>
  <w:num w:numId="64" w16cid:durableId="2049181098">
    <w:abstractNumId w:val="102"/>
  </w:num>
  <w:num w:numId="65" w16cid:durableId="2032611130">
    <w:abstractNumId w:val="68"/>
  </w:num>
  <w:num w:numId="66" w16cid:durableId="1860778418">
    <w:abstractNumId w:val="72"/>
  </w:num>
  <w:num w:numId="67" w16cid:durableId="763695140">
    <w:abstractNumId w:val="105"/>
  </w:num>
  <w:num w:numId="68" w16cid:durableId="250311212">
    <w:abstractNumId w:val="47"/>
  </w:num>
  <w:num w:numId="69" w16cid:durableId="1624115417">
    <w:abstractNumId w:val="139"/>
  </w:num>
  <w:num w:numId="70" w16cid:durableId="2115050094">
    <w:abstractNumId w:val="138"/>
  </w:num>
  <w:num w:numId="71" w16cid:durableId="763185364">
    <w:abstractNumId w:val="89"/>
  </w:num>
  <w:num w:numId="72" w16cid:durableId="1815683086">
    <w:abstractNumId w:val="79"/>
  </w:num>
  <w:num w:numId="73" w16cid:durableId="193931537">
    <w:abstractNumId w:val="82"/>
  </w:num>
  <w:num w:numId="74" w16cid:durableId="292177959">
    <w:abstractNumId w:val="65"/>
  </w:num>
  <w:num w:numId="75" w16cid:durableId="359671103">
    <w:abstractNumId w:val="70"/>
  </w:num>
  <w:num w:numId="76" w16cid:durableId="1959558182">
    <w:abstractNumId w:val="115"/>
  </w:num>
  <w:num w:numId="77" w16cid:durableId="1319069552">
    <w:abstractNumId w:val="97"/>
  </w:num>
  <w:num w:numId="78" w16cid:durableId="1222640889">
    <w:abstractNumId w:val="141"/>
  </w:num>
  <w:num w:numId="79" w16cid:durableId="210271292">
    <w:abstractNumId w:val="130"/>
  </w:num>
  <w:num w:numId="80" w16cid:durableId="1672248052">
    <w:abstractNumId w:val="108"/>
  </w:num>
  <w:num w:numId="81" w16cid:durableId="1964531283">
    <w:abstractNumId w:val="117"/>
  </w:num>
  <w:num w:numId="82" w16cid:durableId="326057093">
    <w:abstractNumId w:val="140"/>
  </w:num>
  <w:num w:numId="83" w16cid:durableId="212468601">
    <w:abstractNumId w:val="81"/>
  </w:num>
  <w:num w:numId="84" w16cid:durableId="1567835827">
    <w:abstractNumId w:val="103"/>
  </w:num>
  <w:num w:numId="85" w16cid:durableId="82265513">
    <w:abstractNumId w:val="93"/>
  </w:num>
  <w:num w:numId="86" w16cid:durableId="676812054">
    <w:abstractNumId w:val="92"/>
  </w:num>
  <w:num w:numId="87" w16cid:durableId="830217438">
    <w:abstractNumId w:val="136"/>
  </w:num>
  <w:num w:numId="88" w16cid:durableId="1714691063">
    <w:abstractNumId w:val="54"/>
  </w:num>
  <w:num w:numId="89" w16cid:durableId="1153064049">
    <w:abstractNumId w:val="67"/>
  </w:num>
  <w:num w:numId="90" w16cid:durableId="1235896027">
    <w:abstractNumId w:val="96"/>
  </w:num>
  <w:num w:numId="91" w16cid:durableId="1415324534">
    <w:abstractNumId w:val="56"/>
  </w:num>
  <w:num w:numId="92" w16cid:durableId="645554639">
    <w:abstractNumId w:val="74"/>
  </w:num>
  <w:num w:numId="93" w16cid:durableId="1048409132">
    <w:abstractNumId w:val="64"/>
  </w:num>
  <w:num w:numId="94" w16cid:durableId="1284001882">
    <w:abstractNumId w:val="40"/>
  </w:num>
  <w:num w:numId="95" w16cid:durableId="1603027604">
    <w:abstractNumId w:val="125"/>
  </w:num>
  <w:num w:numId="96" w16cid:durableId="1141339130">
    <w:abstractNumId w:val="110"/>
  </w:num>
  <w:num w:numId="97" w16cid:durableId="1392995126">
    <w:abstractNumId w:val="73"/>
  </w:num>
  <w:num w:numId="98" w16cid:durableId="1455249061">
    <w:abstractNumId w:val="59"/>
  </w:num>
  <w:num w:numId="99" w16cid:durableId="1963684004">
    <w:abstractNumId w:val="75"/>
  </w:num>
  <w:num w:numId="100" w16cid:durableId="1880316833">
    <w:abstractNumId w:val="124"/>
  </w:num>
  <w:num w:numId="101" w16cid:durableId="2089956498">
    <w:abstractNumId w:val="137"/>
  </w:num>
  <w:num w:numId="102" w16cid:durableId="462891701">
    <w:abstractNumId w:val="121"/>
  </w:num>
  <w:num w:numId="103" w16cid:durableId="1685325045">
    <w:abstractNumId w:val="114"/>
  </w:num>
  <w:num w:numId="104" w16cid:durableId="358164256">
    <w:abstractNumId w:val="90"/>
  </w:num>
  <w:num w:numId="105" w16cid:durableId="1472096091">
    <w:abstractNumId w:val="48"/>
  </w:num>
  <w:num w:numId="106" w16cid:durableId="1056513711">
    <w:abstractNumId w:val="112"/>
  </w:num>
  <w:num w:numId="107" w16cid:durableId="1109474814">
    <w:abstractNumId w:val="38"/>
  </w:num>
  <w:num w:numId="108" w16cid:durableId="755052471">
    <w:abstractNumId w:val="52"/>
  </w:num>
  <w:num w:numId="109" w16cid:durableId="750469011">
    <w:abstractNumId w:val="42"/>
  </w:num>
  <w:num w:numId="110" w16cid:durableId="1928922920">
    <w:abstractNumId w:val="135"/>
  </w:num>
  <w:num w:numId="111" w16cid:durableId="1257904954">
    <w:abstractNumId w:val="99"/>
  </w:num>
  <w:num w:numId="112" w16cid:durableId="1183472661">
    <w:abstractNumId w:val="62"/>
  </w:num>
  <w:num w:numId="113" w16cid:durableId="571356821">
    <w:abstractNumId w:val="113"/>
  </w:num>
  <w:num w:numId="114" w16cid:durableId="1830364832">
    <w:abstractNumId w:val="126"/>
  </w:num>
  <w:num w:numId="115" w16cid:durableId="872109205">
    <w:abstractNumId w:val="46"/>
  </w:num>
  <w:num w:numId="116" w16cid:durableId="163329292">
    <w:abstractNumId w:val="100"/>
  </w:num>
  <w:num w:numId="117" w16cid:durableId="735513845">
    <w:abstractNumId w:val="44"/>
  </w:num>
  <w:num w:numId="118" w16cid:durableId="1691253650">
    <w:abstractNumId w:val="131"/>
  </w:num>
  <w:num w:numId="119" w16cid:durableId="559096144">
    <w:abstractNumId w:val="51"/>
  </w:num>
  <w:num w:numId="120" w16cid:durableId="157423583">
    <w:abstractNumId w:val="1"/>
  </w:num>
  <w:num w:numId="121" w16cid:durableId="934630813">
    <w:abstractNumId w:val="3"/>
  </w:num>
  <w:num w:numId="122" w16cid:durableId="1603800742">
    <w:abstractNumId w:val="83"/>
  </w:num>
  <w:num w:numId="123" w16cid:durableId="745684176">
    <w:abstractNumId w:val="86"/>
  </w:num>
  <w:num w:numId="124" w16cid:durableId="910389455">
    <w:abstractNumId w:val="132"/>
  </w:num>
  <w:num w:numId="125" w16cid:durableId="1733968074">
    <w:abstractNumId w:val="53"/>
  </w:num>
  <w:num w:numId="126" w16cid:durableId="615983418">
    <w:abstractNumId w:val="43"/>
  </w:num>
  <w:num w:numId="127" w16cid:durableId="2129926789">
    <w:abstractNumId w:val="50"/>
  </w:num>
  <w:num w:numId="128" w16cid:durableId="1068847814">
    <w:abstractNumId w:val="66"/>
  </w:num>
  <w:num w:numId="129" w16cid:durableId="2111847583">
    <w:abstractNumId w:val="45"/>
  </w:num>
  <w:num w:numId="130" w16cid:durableId="582109053">
    <w:abstractNumId w:val="129"/>
  </w:num>
  <w:num w:numId="131" w16cid:durableId="1922981760">
    <w:abstractNumId w:val="123"/>
  </w:num>
  <w:num w:numId="132" w16cid:durableId="987974090">
    <w:abstractNumId w:val="95"/>
  </w:num>
  <w:num w:numId="133" w16cid:durableId="688071608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0F3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1687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27AD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26150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EF7808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1658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4</cp:revision>
  <cp:lastPrinted>2022-06-27T10:12:00Z</cp:lastPrinted>
  <dcterms:created xsi:type="dcterms:W3CDTF">2022-11-09T06:28:00Z</dcterms:created>
  <dcterms:modified xsi:type="dcterms:W3CDTF">2022-11-09T06:57:00Z</dcterms:modified>
</cp:coreProperties>
</file>